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15A7D" w14:textId="2EDB3182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</w:t>
      </w:r>
      <w:proofErr w:type="gramStart"/>
      <w:r w:rsidR="00ED76FA" w:rsidRPr="00852563">
        <w:rPr>
          <w:rFonts w:asciiTheme="minorHAnsi" w:hAnsiTheme="minorHAnsi" w:cs="Calibri"/>
          <w:b/>
          <w:szCs w:val="24"/>
        </w:rPr>
        <w:t xml:space="preserve">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proofErr w:type="gramEnd"/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8C21FF">
        <w:rPr>
          <w:rFonts w:asciiTheme="minorHAnsi" w:hAnsiTheme="minorHAnsi" w:cs="Calibri"/>
          <w:b/>
          <w:szCs w:val="24"/>
        </w:rPr>
        <w:t>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96CC447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992"/>
        <w:gridCol w:w="5386"/>
      </w:tblGrid>
      <w:tr w:rsidR="002364CB" w:rsidRPr="007B7199" w14:paraId="6DB8B475" w14:textId="77777777" w:rsidTr="008C21FF">
        <w:tc>
          <w:tcPr>
            <w:tcW w:w="3256" w:type="dxa"/>
            <w:shd w:val="clear" w:color="auto" w:fill="F2F2F2"/>
            <w:vAlign w:val="center"/>
          </w:tcPr>
          <w:p w14:paraId="68CA0C08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8" w:type="dxa"/>
            <w:gridSpan w:val="2"/>
          </w:tcPr>
          <w:p w14:paraId="2A3C7DF4" w14:textId="0F0FB923" w:rsidR="002364CB" w:rsidRPr="007B7199" w:rsidRDefault="002364CB" w:rsidP="004E00F4">
            <w:pPr>
              <w:pStyle w:val="Default0"/>
              <w:rPr>
                <w:rFonts w:asciiTheme="minorHAnsi" w:hAnsiTheme="minorHAnsi"/>
                <w:bCs/>
              </w:rPr>
            </w:pPr>
            <w:r w:rsidRPr="002364CB">
              <w:rPr>
                <w:sz w:val="22"/>
                <w:szCs w:val="22"/>
              </w:rPr>
              <w:t>Dodávka diagnostických popisovacích stanic</w:t>
            </w:r>
            <w:r w:rsidR="005B4194">
              <w:rPr>
                <w:sz w:val="22"/>
                <w:szCs w:val="22"/>
              </w:rPr>
              <w:t xml:space="preserve"> II</w:t>
            </w:r>
          </w:p>
        </w:tc>
      </w:tr>
      <w:tr w:rsidR="002364CB" w:rsidRPr="007B7199" w14:paraId="0E13285B" w14:textId="77777777" w:rsidTr="008C21FF">
        <w:tc>
          <w:tcPr>
            <w:tcW w:w="3256" w:type="dxa"/>
            <w:vMerge w:val="restart"/>
            <w:shd w:val="clear" w:color="auto" w:fill="F2F2F2"/>
            <w:vAlign w:val="center"/>
          </w:tcPr>
          <w:p w14:paraId="61EFDCE5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9FA28B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1CF8C10F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2364CB" w:rsidRPr="007B7199" w14:paraId="663EEC7A" w14:textId="77777777" w:rsidTr="008C21FF">
        <w:tc>
          <w:tcPr>
            <w:tcW w:w="3256" w:type="dxa"/>
            <w:vMerge/>
            <w:shd w:val="clear" w:color="auto" w:fill="F2F2F2"/>
            <w:vAlign w:val="center"/>
          </w:tcPr>
          <w:p w14:paraId="0FFFDE9D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60BDF4F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7082D554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2364CB" w:rsidRPr="007B7199" w14:paraId="2375B2C6" w14:textId="77777777" w:rsidTr="008C21FF">
        <w:tc>
          <w:tcPr>
            <w:tcW w:w="3256" w:type="dxa"/>
            <w:vMerge/>
            <w:shd w:val="clear" w:color="auto" w:fill="F2F2F2"/>
            <w:vAlign w:val="center"/>
          </w:tcPr>
          <w:p w14:paraId="1702F2FE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730B89D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vAlign w:val="center"/>
          </w:tcPr>
          <w:p w14:paraId="53273DAB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2364CB" w:rsidRPr="007B7199" w14:paraId="4E1464F4" w14:textId="77777777" w:rsidTr="008C21FF">
        <w:trPr>
          <w:trHeight w:val="20"/>
        </w:trPr>
        <w:tc>
          <w:tcPr>
            <w:tcW w:w="9634" w:type="dxa"/>
            <w:gridSpan w:val="3"/>
            <w:shd w:val="clear" w:color="auto" w:fill="F2F2F2" w:themeFill="background1" w:themeFillShade="F2"/>
            <w:vAlign w:val="center"/>
          </w:tcPr>
          <w:p w14:paraId="75580DC0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2364CB" w:rsidRPr="007B7199" w:rsidDel="001A748D" w14:paraId="7A6DA027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F71B52F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4840D664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93B98A1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AA5F299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2B58D04B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617A37E5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E5B01A0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145A2641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6315B96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8BF3372" w14:textId="77777777" w:rsidR="002364CB" w:rsidRPr="007B7199" w:rsidDel="00FC316F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4A255B6E" w14:textId="77777777" w:rsidR="002364CB" w:rsidRPr="007B7199" w:rsidDel="001A748D" w:rsidRDefault="002364CB" w:rsidP="004E00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7730D2D0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E934E0C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74262A4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4F70770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7145A7E" w14:textId="41558377" w:rsidR="002364CB" w:rsidRDefault="005B4194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</w:rPr>
              <w:t>ID</w:t>
            </w:r>
            <w:r w:rsidR="002364CB" w:rsidRPr="007B7199">
              <w:rPr>
                <w:rFonts w:asciiTheme="minorHAnsi" w:hAnsiTheme="minorHAnsi" w:cs="Calibri"/>
              </w:rPr>
              <w:t xml:space="preserve"> datové schránky: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52E06106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968E2F3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23AD312" w14:textId="77777777" w:rsidR="002364CB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65C032C7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45A282DF" w14:textId="77777777" w:rsidTr="008C21FF">
        <w:trPr>
          <w:trHeight w:val="20"/>
        </w:trPr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67D731E8" w14:textId="77777777" w:rsidR="002364CB" w:rsidRPr="001371D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2364CB" w:rsidRPr="007B7199" w:rsidDel="001A748D" w14:paraId="6A15DB7B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</w:tcPr>
          <w:p w14:paraId="06838CF1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7FC2AA8D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21CC0921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</w:tcPr>
          <w:p w14:paraId="6391EC0D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70199DEA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474EA51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B86F8DA" w14:textId="77777777" w:rsidR="002364CB" w:rsidRPr="003025F4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74059012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0C4D011A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44DEEEE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1CD40192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2364CB" w:rsidRPr="007B7199" w:rsidDel="001A748D" w14:paraId="1E2A3D5B" w14:textId="77777777" w:rsidTr="008C21FF">
        <w:trPr>
          <w:trHeight w:val="20"/>
        </w:trPr>
        <w:tc>
          <w:tcPr>
            <w:tcW w:w="3256" w:type="dxa"/>
            <w:shd w:val="clear" w:color="auto" w:fill="FFFFFF" w:themeFill="background1"/>
          </w:tcPr>
          <w:p w14:paraId="01300BBB" w14:textId="77777777" w:rsidR="002364CB" w:rsidRPr="007B7199" w:rsidRDefault="002364CB" w:rsidP="004E00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378" w:type="dxa"/>
            <w:gridSpan w:val="2"/>
            <w:shd w:val="clear" w:color="auto" w:fill="auto"/>
            <w:vAlign w:val="center"/>
          </w:tcPr>
          <w:p w14:paraId="2B3EAAC6" w14:textId="77777777" w:rsidR="002364CB" w:rsidRPr="007B7199" w:rsidRDefault="002364CB" w:rsidP="004E00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5809FB7" w14:textId="77777777" w:rsidR="002364CB" w:rsidRDefault="002364CB" w:rsidP="002364CB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4FEC8438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992705" w14:textId="77777777" w:rsidR="002364CB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7ABA03" w14:textId="77777777" w:rsidR="002364CB" w:rsidRPr="00EF53B3" w:rsidRDefault="002364CB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523D23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6367585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4DF007D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A227793" w14:textId="77777777" w:rsidR="002364CB" w:rsidRDefault="002364C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0EB4F646" w:rsidR="00EF53B3" w:rsidRDefault="008C21F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…………………………………………………………………..........</w:t>
      </w:r>
      <w:r w:rsidR="00BF7A05">
        <w:rPr>
          <w:rFonts w:asciiTheme="minorHAnsi" w:hAnsiTheme="minorHAnsi"/>
        </w:rPr>
        <w:t xml:space="preserve">                                                                                               </w:t>
      </w:r>
    </w:p>
    <w:p w14:paraId="5D08874A" w14:textId="1A210CBB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</w:t>
      </w:r>
      <w:r w:rsidR="008C21FF">
        <w:rPr>
          <w:rFonts w:asciiTheme="minorHAnsi" w:hAnsiTheme="minorHAnsi"/>
        </w:rPr>
        <w:t>le</w:t>
      </w:r>
    </w:p>
    <w:sectPr w:rsidR="008C598D" w:rsidRPr="00DA70D5" w:rsidSect="008C21FF">
      <w:headerReference w:type="default" r:id="rId8"/>
      <w:footerReference w:type="default" r:id="rId9"/>
      <w:pgSz w:w="11906" w:h="16838" w:code="9"/>
      <w:pgMar w:top="1588" w:right="1134" w:bottom="851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398431651"/>
      <w:docPartObj>
        <w:docPartGallery w:val="Page Numbers (Bottom of Page)"/>
        <w:docPartUnique/>
      </w:docPartObj>
    </w:sdtPr>
    <w:sdtEndPr/>
    <w:sdtContent>
      <w:p w14:paraId="1D13C6B7" w14:textId="77777777" w:rsidR="002364CB" w:rsidRPr="00402426" w:rsidRDefault="002364CB" w:rsidP="002364CB">
        <w:pPr>
          <w:pStyle w:val="Zpat"/>
          <w:spacing w:after="0" w:line="240" w:lineRule="auto"/>
          <w:rPr>
            <w:rFonts w:cs="Arial"/>
            <w:sz w:val="18"/>
            <w:szCs w:val="18"/>
          </w:rPr>
        </w:pPr>
        <w:r w:rsidRPr="00402426">
          <w:rPr>
            <w:rFonts w:cs="Arial"/>
            <w:sz w:val="18"/>
            <w:szCs w:val="18"/>
          </w:rPr>
          <w:t>Název projekt</w:t>
        </w:r>
        <w:r>
          <w:rPr>
            <w:rFonts w:cs="Arial"/>
            <w:sz w:val="18"/>
            <w:szCs w:val="18"/>
          </w:rPr>
          <w:t>u</w:t>
        </w:r>
        <w:r w:rsidRPr="00402426">
          <w:rPr>
            <w:rFonts w:cs="Arial"/>
            <w:sz w:val="18"/>
            <w:szCs w:val="18"/>
          </w:rPr>
          <w:t xml:space="preserve">: „Regionální systém PACS NPK – zpracování a sdílení obrazové informace pacienta a dalších </w:t>
        </w:r>
        <w:proofErr w:type="spellStart"/>
        <w:r w:rsidRPr="00402426">
          <w:rPr>
            <w:rFonts w:cs="Arial"/>
            <w:sz w:val="18"/>
            <w:szCs w:val="18"/>
          </w:rPr>
          <w:t>specifických</w:t>
        </w:r>
        <w:proofErr w:type="spellEnd"/>
        <w:r>
          <w:rPr>
            <w:rFonts w:cs="Arial"/>
            <w:sz w:val="18"/>
            <w:szCs w:val="18"/>
          </w:rPr>
          <w:t xml:space="preserve"> </w:t>
        </w:r>
        <w:proofErr w:type="spellStart"/>
        <w:r w:rsidRPr="00402426">
          <w:rPr>
            <w:rFonts w:cs="Arial"/>
            <w:sz w:val="18"/>
            <w:szCs w:val="18"/>
          </w:rPr>
          <w:t>obrazových</w:t>
        </w:r>
        <w:proofErr w:type="spellEnd"/>
        <w:r w:rsidRPr="00402426">
          <w:rPr>
            <w:rFonts w:cs="Arial"/>
            <w:sz w:val="18"/>
            <w:szCs w:val="18"/>
          </w:rPr>
          <w:t xml:space="preserve"> informací a podpora telemedicíny v Nemocnici Pardubického kraje, a.s.“, CZ.06.3.05/0.0/0.0/16_034/0005808</w:t>
        </w:r>
      </w:p>
      <w:p w14:paraId="7237B3B6" w14:textId="5EDC2A39" w:rsidR="00F03B00" w:rsidRPr="00B16222" w:rsidRDefault="002364CB" w:rsidP="002364CB">
        <w:pPr>
          <w:spacing w:after="0" w:line="240" w:lineRule="auto"/>
          <w:rPr>
            <w:sz w:val="18"/>
            <w:szCs w:val="18"/>
          </w:rPr>
        </w:pPr>
        <w:r w:rsidRPr="00402426">
          <w:rPr>
            <w:rFonts w:cs="Arial"/>
            <w:b/>
            <w:sz w:val="18"/>
            <w:szCs w:val="18"/>
          </w:rPr>
          <w:t>T</w:t>
        </w:r>
        <w:r>
          <w:rPr>
            <w:rFonts w:cs="Arial"/>
            <w:b/>
            <w:sz w:val="18"/>
            <w:szCs w:val="18"/>
          </w:rPr>
          <w:t>ento</w:t>
        </w:r>
        <w:r w:rsidRPr="00402426">
          <w:rPr>
            <w:rFonts w:cs="Arial"/>
            <w:b/>
            <w:sz w:val="18"/>
            <w:szCs w:val="18"/>
          </w:rPr>
          <w:t xml:space="preserve"> projekt j</w:t>
        </w:r>
        <w:r>
          <w:rPr>
            <w:rFonts w:cs="Arial"/>
            <w:b/>
            <w:sz w:val="18"/>
            <w:szCs w:val="18"/>
          </w:rPr>
          <w:t>e</w:t>
        </w:r>
        <w:r w:rsidRPr="00402426">
          <w:rPr>
            <w:rFonts w:cs="Arial"/>
            <w:b/>
            <w:sz w:val="18"/>
            <w:szCs w:val="18"/>
          </w:rPr>
          <w:t xml:space="preserve"> spolufinancován Evropskou unií z Evropského fondu pro regionální rozvoj.                                              </w:t>
        </w:r>
        <w:r w:rsidRPr="00402426">
          <w:rPr>
            <w:rFonts w:cs="Arial"/>
            <w:sz w:val="18"/>
            <w:szCs w:val="18"/>
          </w:rPr>
          <w:t xml:space="preserve">Stránka </w:t>
        </w:r>
        <w:r w:rsidRPr="00402426">
          <w:rPr>
            <w:rFonts w:cs="Arial"/>
            <w:b/>
            <w:sz w:val="18"/>
            <w:szCs w:val="18"/>
          </w:rPr>
          <w:fldChar w:fldCharType="begin"/>
        </w:r>
        <w:r w:rsidRPr="00402426">
          <w:rPr>
            <w:rFonts w:cs="Arial"/>
            <w:b/>
            <w:sz w:val="18"/>
            <w:szCs w:val="18"/>
          </w:rPr>
          <w:instrText>PAGE   \* MERGEFORMAT</w:instrText>
        </w:r>
        <w:r w:rsidRPr="00402426">
          <w:rPr>
            <w:rFonts w:cs="Arial"/>
            <w:b/>
            <w:sz w:val="18"/>
            <w:szCs w:val="18"/>
          </w:rPr>
          <w:fldChar w:fldCharType="separate"/>
        </w:r>
        <w:r>
          <w:rPr>
            <w:rFonts w:cs="Arial"/>
            <w:b/>
            <w:noProof/>
            <w:sz w:val="18"/>
            <w:szCs w:val="18"/>
          </w:rPr>
          <w:t>- 1 -</w:t>
        </w:r>
        <w:r w:rsidRPr="00402426">
          <w:rPr>
            <w:rFonts w:cs="Arial"/>
            <w:b/>
            <w:sz w:val="18"/>
            <w:szCs w:val="18"/>
          </w:rP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698DA" w14:textId="51272C73" w:rsidR="004D7EEE" w:rsidRDefault="008C21FF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9068B" wp14:editId="25F568CE">
          <wp:simplePos x="0" y="0"/>
          <wp:positionH relativeFrom="margin">
            <wp:posOffset>4505325</wp:posOffset>
          </wp:positionH>
          <wp:positionV relativeFrom="paragraph">
            <wp:posOffset>-19050</wp:posOffset>
          </wp:positionV>
          <wp:extent cx="1965600" cy="525600"/>
          <wp:effectExtent l="0" t="0" r="0" b="8255"/>
          <wp:wrapNone/>
          <wp:docPr id="21" name="Obrázek 2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45011B1" wp14:editId="4216666E">
          <wp:simplePos x="0" y="0"/>
          <wp:positionH relativeFrom="column">
            <wp:posOffset>-354965</wp:posOffset>
          </wp:positionH>
          <wp:positionV relativeFrom="paragraph">
            <wp:posOffset>-194310</wp:posOffset>
          </wp:positionV>
          <wp:extent cx="4816475" cy="795020"/>
          <wp:effectExtent l="0" t="0" r="3175" b="5080"/>
          <wp:wrapNone/>
          <wp:docPr id="22" name="Obrázek 2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9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47C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4CB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27ACB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194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AEB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057B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1FF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222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996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30D5-79D3-4F5C-9F36-52EBED45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1494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15</cp:revision>
  <cp:lastPrinted>2018-10-15T06:15:00Z</cp:lastPrinted>
  <dcterms:created xsi:type="dcterms:W3CDTF">2020-01-10T08:26:00Z</dcterms:created>
  <dcterms:modified xsi:type="dcterms:W3CDTF">2021-01-07T09:33:00Z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